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AA4DC" w14:textId="47E65FCF" w:rsidR="00B635DF" w:rsidRPr="00D36B9B" w:rsidRDefault="00B635DF" w:rsidP="00B635DF">
      <w:pPr>
        <w:spacing w:after="0"/>
        <w:jc w:val="right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4514DA">
        <w:rPr>
          <w:sz w:val="20"/>
          <w:szCs w:val="20"/>
        </w:rPr>
        <w:t>25</w:t>
      </w:r>
      <w:r w:rsidR="0053797D">
        <w:rPr>
          <w:sz w:val="20"/>
          <w:szCs w:val="20"/>
        </w:rPr>
        <w:t>.09.2023</w:t>
      </w:r>
      <w:r w:rsidRPr="00D36B9B">
        <w:rPr>
          <w:sz w:val="20"/>
          <w:szCs w:val="20"/>
        </w:rPr>
        <w:t xml:space="preserve"> roku</w:t>
      </w:r>
    </w:p>
    <w:p w14:paraId="65034145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48EBDA7E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1B29F93B" w14:textId="77777777" w:rsidR="00B635DF" w:rsidRPr="00D36B9B" w:rsidRDefault="00B635DF" w:rsidP="00B635DF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Lubuskiego Szpitala Specjalistycznego</w:t>
      </w:r>
      <w:r>
        <w:rPr>
          <w:sz w:val="20"/>
          <w:szCs w:val="20"/>
        </w:rPr>
        <w:t xml:space="preserve"> </w:t>
      </w:r>
      <w:r w:rsidRPr="00D36B9B">
        <w:rPr>
          <w:sz w:val="20"/>
          <w:szCs w:val="20"/>
        </w:rPr>
        <w:t>Pulmonologiczno-Kardiologicznego</w:t>
      </w:r>
    </w:p>
    <w:p w14:paraId="344AFDAA" w14:textId="77777777" w:rsidR="00B635DF" w:rsidRPr="00D36B9B" w:rsidRDefault="00B635DF" w:rsidP="00B635DF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w Torzymiu sp. z o.o.</w:t>
      </w:r>
    </w:p>
    <w:p w14:paraId="3BF22332" w14:textId="77777777" w:rsidR="00B635DF" w:rsidRPr="00D36B9B" w:rsidRDefault="00B635DF" w:rsidP="00B635DF">
      <w:pPr>
        <w:spacing w:after="0"/>
        <w:jc w:val="center"/>
        <w:rPr>
          <w:sz w:val="20"/>
          <w:szCs w:val="20"/>
        </w:rPr>
      </w:pPr>
    </w:p>
    <w:p w14:paraId="533D1718" w14:textId="77777777" w:rsidR="00B635DF" w:rsidRPr="00B635DF" w:rsidRDefault="00B635DF" w:rsidP="00B635DF">
      <w:pPr>
        <w:spacing w:after="0"/>
        <w:jc w:val="center"/>
        <w:rPr>
          <w:b/>
          <w:bCs/>
          <w:sz w:val="20"/>
          <w:szCs w:val="20"/>
        </w:rPr>
      </w:pPr>
      <w:r w:rsidRPr="00B635DF">
        <w:rPr>
          <w:b/>
          <w:bCs/>
          <w:sz w:val="20"/>
          <w:szCs w:val="20"/>
        </w:rPr>
        <w:t>OGŁASZA</w:t>
      </w:r>
    </w:p>
    <w:p w14:paraId="69ABDD11" w14:textId="16647FEC" w:rsidR="00B635DF" w:rsidRPr="00D36B9B" w:rsidRDefault="00B635DF" w:rsidP="00B635DF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na podstawie art. 26 ust 3 ustawy z dnia 15 kwietnia 2011 r. o działalności leczniczej (DZ.U.202</w:t>
      </w:r>
      <w:r>
        <w:rPr>
          <w:sz w:val="20"/>
          <w:szCs w:val="20"/>
        </w:rPr>
        <w:t>3</w:t>
      </w:r>
      <w:r w:rsidRPr="00D36B9B">
        <w:rPr>
          <w:sz w:val="20"/>
          <w:szCs w:val="20"/>
        </w:rPr>
        <w:t>r., poz.</w:t>
      </w:r>
      <w:r>
        <w:rPr>
          <w:sz w:val="20"/>
          <w:szCs w:val="20"/>
        </w:rPr>
        <w:t>991</w:t>
      </w:r>
      <w:r w:rsidRPr="00D36B9B">
        <w:rPr>
          <w:sz w:val="20"/>
          <w:szCs w:val="20"/>
        </w:rPr>
        <w:t xml:space="preserve">) </w:t>
      </w:r>
    </w:p>
    <w:p w14:paraId="014CBDDB" w14:textId="35BCEEF7" w:rsidR="00B635DF" w:rsidRPr="00B635DF" w:rsidRDefault="00B635DF" w:rsidP="00B635DF">
      <w:pPr>
        <w:spacing w:after="0"/>
        <w:jc w:val="center"/>
        <w:rPr>
          <w:b/>
          <w:bCs/>
          <w:sz w:val="20"/>
          <w:szCs w:val="20"/>
        </w:rPr>
      </w:pPr>
      <w:r w:rsidRPr="00B635DF">
        <w:rPr>
          <w:b/>
          <w:bCs/>
          <w:sz w:val="20"/>
          <w:szCs w:val="20"/>
        </w:rPr>
        <w:t xml:space="preserve">konkurs ofert na udzielanie świadczeń zdrowotnych przez lekarzy w ramach dyżurów lekarskich na oddziałach </w:t>
      </w:r>
    </w:p>
    <w:p w14:paraId="781C2484" w14:textId="77777777" w:rsidR="00B635DF" w:rsidRPr="00B635DF" w:rsidRDefault="00B635DF" w:rsidP="00B635DF">
      <w:pPr>
        <w:spacing w:after="0"/>
        <w:jc w:val="center"/>
        <w:rPr>
          <w:b/>
          <w:bCs/>
          <w:sz w:val="20"/>
          <w:szCs w:val="20"/>
        </w:rPr>
      </w:pPr>
      <w:r w:rsidRPr="00B635DF">
        <w:rPr>
          <w:b/>
          <w:bCs/>
          <w:sz w:val="20"/>
          <w:szCs w:val="20"/>
        </w:rPr>
        <w:t xml:space="preserve">Lubuskiego Szpitala Specjalistycznego Pulmonologiczno-Kardiologicznego w Torzymiu Sp. z o.o., </w:t>
      </w:r>
    </w:p>
    <w:p w14:paraId="6AB1D15D" w14:textId="3E0F13CB" w:rsidR="00B635DF" w:rsidRPr="005C2E55" w:rsidRDefault="00B635DF" w:rsidP="00B635DF">
      <w:pPr>
        <w:spacing w:after="0"/>
        <w:jc w:val="center"/>
        <w:rPr>
          <w:b/>
          <w:bCs/>
          <w:sz w:val="20"/>
          <w:szCs w:val="20"/>
        </w:rPr>
      </w:pPr>
      <w:r w:rsidRPr="005C2E55">
        <w:rPr>
          <w:b/>
          <w:bCs/>
          <w:sz w:val="20"/>
          <w:szCs w:val="20"/>
        </w:rPr>
        <w:t xml:space="preserve">w okresie od </w:t>
      </w:r>
      <w:r w:rsidR="004514DA">
        <w:rPr>
          <w:b/>
          <w:bCs/>
          <w:sz w:val="20"/>
          <w:szCs w:val="20"/>
        </w:rPr>
        <w:t>15</w:t>
      </w:r>
      <w:r>
        <w:rPr>
          <w:b/>
          <w:bCs/>
          <w:sz w:val="20"/>
          <w:szCs w:val="20"/>
        </w:rPr>
        <w:t>.</w:t>
      </w:r>
      <w:r w:rsidR="00805C0C">
        <w:rPr>
          <w:b/>
          <w:bCs/>
          <w:sz w:val="20"/>
          <w:szCs w:val="20"/>
        </w:rPr>
        <w:t>10</w:t>
      </w:r>
      <w:r>
        <w:rPr>
          <w:b/>
          <w:bCs/>
          <w:sz w:val="20"/>
          <w:szCs w:val="20"/>
        </w:rPr>
        <w:t>.</w:t>
      </w:r>
      <w:r w:rsidRPr="005C2E55">
        <w:rPr>
          <w:b/>
          <w:bCs/>
          <w:sz w:val="20"/>
          <w:szCs w:val="20"/>
        </w:rPr>
        <w:t>2023r. do 30.04.2026r.</w:t>
      </w:r>
    </w:p>
    <w:p w14:paraId="42B9DA71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6EFDEBFA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 UDZIAŁU:</w:t>
      </w:r>
    </w:p>
    <w:p w14:paraId="1E52C83D" w14:textId="5B0398AA" w:rsidR="00B635DF" w:rsidRPr="00B635DF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B635DF">
        <w:rPr>
          <w:sz w:val="20"/>
          <w:szCs w:val="20"/>
        </w:rPr>
        <w:t>Oferty mogą składać lekarze posiadający prawo wykonywania zawodu</w:t>
      </w:r>
      <w:r>
        <w:rPr>
          <w:sz w:val="20"/>
          <w:szCs w:val="20"/>
        </w:rPr>
        <w:t>.</w:t>
      </w:r>
      <w:r w:rsidRPr="00B635DF">
        <w:rPr>
          <w:sz w:val="20"/>
          <w:szCs w:val="20"/>
        </w:rPr>
        <w:t xml:space="preserve"> </w:t>
      </w:r>
    </w:p>
    <w:p w14:paraId="4A74AF66" w14:textId="77777777" w:rsidR="00B635DF" w:rsidRPr="00D36B9B" w:rsidRDefault="00B635DF" w:rsidP="00B635DF">
      <w:pPr>
        <w:pStyle w:val="Akapitzlist1"/>
        <w:spacing w:after="0"/>
        <w:ind w:left="709"/>
        <w:jc w:val="both"/>
        <w:rPr>
          <w:sz w:val="20"/>
          <w:szCs w:val="20"/>
        </w:rPr>
      </w:pPr>
    </w:p>
    <w:p w14:paraId="7979C9F9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przedstawiona przez Oferenta powinna zawierać:</w:t>
      </w:r>
    </w:p>
    <w:p w14:paraId="50464134" w14:textId="77777777" w:rsidR="00B635DF" w:rsidRPr="00D36B9B" w:rsidRDefault="00B635DF" w:rsidP="00B635DF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a) Wypełniony formularz ofertowy udostępniony przez Udzielającego Zamówienie.</w:t>
      </w:r>
    </w:p>
    <w:p w14:paraId="32404986" w14:textId="77777777" w:rsidR="00B635DF" w:rsidRPr="00D36B9B" w:rsidRDefault="00B635DF" w:rsidP="00B635DF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b) Załączniki wymienione w niniejszym ogłoszeniu oraz w  formularzu ofertowym.</w:t>
      </w:r>
    </w:p>
    <w:p w14:paraId="67516727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38EF3C54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Świadczenia zdrowotne wykonywane są zgodnie z zasadami i na warunkach określonych w przepisach wydanych na podstawie art. 31d ustawy z dnia 27 sierpnia 2004r. o świadczeniach opieki zdrowotnej finansowanych ze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>środków publicznych oraz w zarządzeniach Prezesa Narodowego Funduszu Zdrowia w sprawie warunków zawierania i realizacji umów o udzielanie świadczeń opieki zdrowotnej dla danego rodzaju lub zakresu świadczeń, wydanych na podstawie art.146 ust.1 pkt. 2 ustawy z dnia 27 sierpnia 2004r. o świadczeniach opieki zdrowotnej finansowanych ze środków publicznych.</w:t>
      </w:r>
    </w:p>
    <w:p w14:paraId="4CEA3157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F73B3BE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w celu prawidłowego przygotowania i złożenia oferty powinien zapoznać się ze wszystkimi informacjami zawartymi w ogłoszeniu konkursu ofert.</w:t>
      </w:r>
    </w:p>
    <w:p w14:paraId="24C35166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4167391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Warunkiem przystąpienia i udziału w konkursie ofert jest złożenie Udzielającemu Zamówienia przez Oferenta oferty w formie pisemnej, na formularzu ofertowym, według wzoru stanowiącego załącznik nr 1 do niniejszego ogłoszenia oraz dokumentów potwierdzających, iż jest on uprawniony do udzielania świadczeń zdrowotnych, których dotyczy oferta.</w:t>
      </w:r>
    </w:p>
    <w:p w14:paraId="1C5C86C0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24AA3E02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Ofertę należy sporządzić pisemnie, w języku polskim, na załączonym do ogłoszenia formularzu. Do oferty należy dołączyć kopie dokumentów: </w:t>
      </w:r>
    </w:p>
    <w:p w14:paraId="3219866E" w14:textId="77777777" w:rsidR="00B635DF" w:rsidRPr="00D36B9B" w:rsidRDefault="00B635DF" w:rsidP="00B635DF">
      <w:pPr>
        <w:pStyle w:val="Akapitzlist1"/>
        <w:numPr>
          <w:ilvl w:val="1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prawo wykonywania zawodu;</w:t>
      </w:r>
    </w:p>
    <w:p w14:paraId="73928D5F" w14:textId="77777777" w:rsidR="00B635DF" w:rsidRPr="00D36B9B" w:rsidRDefault="00B635DF" w:rsidP="00B635DF">
      <w:pPr>
        <w:pStyle w:val="Akapitzlist1"/>
        <w:numPr>
          <w:ilvl w:val="1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 leczniczej).</w:t>
      </w:r>
    </w:p>
    <w:p w14:paraId="58466B39" w14:textId="77777777" w:rsidR="00B635DF" w:rsidRPr="00D36B9B" w:rsidRDefault="00B635DF" w:rsidP="00B635DF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Wszystkie kopie załączone do oferty, muszą być potwierdzone przez Oferenta jego podpisem z adnotacją „za zgodność z oryginałem”. </w:t>
      </w:r>
    </w:p>
    <w:p w14:paraId="208C5156" w14:textId="77777777" w:rsidR="00B635DF" w:rsidRPr="00D36B9B" w:rsidRDefault="00B635DF" w:rsidP="00B635DF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zakresie dokumentu ubezpieczenia Udzielający Zamówienia dopuszcza przedłożenie przez Oferenta pisemnego zobowiązania Oferenta do zawarcia umowy ubezpieczenia od odpowiedzialności cywilnej w zakresie odpowiedzialności za szkodę wyrządzoną w wyniku realizacji umowy o udzielanie zamówienia.</w:t>
      </w:r>
    </w:p>
    <w:p w14:paraId="42190BBC" w14:textId="77777777" w:rsidR="00B635DF" w:rsidRPr="00D36B9B" w:rsidRDefault="00B635DF" w:rsidP="00B635DF">
      <w:pPr>
        <w:autoSpaceDE w:val="0"/>
        <w:spacing w:after="0" w:line="240" w:lineRule="auto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do oferty dołączyć dokumenty potwierdzające odbyte przez niego kursy i szkolenia lub inne dokumenty potwierdzające jego kwalifikacje zawodowe, staż pracy, tytuł naukowy itp.</w:t>
      </w:r>
    </w:p>
    <w:p w14:paraId="55E40DAD" w14:textId="77777777" w:rsidR="00B635DF" w:rsidRPr="00D36B9B" w:rsidRDefault="00B635DF" w:rsidP="00B635DF">
      <w:pPr>
        <w:autoSpaceDE w:val="0"/>
        <w:spacing w:after="0" w:line="240" w:lineRule="auto"/>
        <w:ind w:firstLine="360"/>
        <w:rPr>
          <w:sz w:val="20"/>
          <w:szCs w:val="20"/>
        </w:rPr>
      </w:pPr>
    </w:p>
    <w:p w14:paraId="28ED92A5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ponosi wszelkie koszty związane z przygotowaniem i złożeniem oferty.</w:t>
      </w:r>
    </w:p>
    <w:p w14:paraId="3D1F93E4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F796465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Porównanie ofert w toku postępowania dokonane zostanie według kryteriów: </w:t>
      </w:r>
    </w:p>
    <w:p w14:paraId="6F0D7D56" w14:textId="77777777" w:rsidR="00B635DF" w:rsidRPr="00D36B9B" w:rsidRDefault="00B635DF" w:rsidP="00B635DF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ceny,</w:t>
      </w:r>
    </w:p>
    <w:p w14:paraId="738E35D0" w14:textId="77777777" w:rsidR="00B635DF" w:rsidRPr="00D36B9B" w:rsidRDefault="00B635DF" w:rsidP="00B635DF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dostępności,</w:t>
      </w:r>
    </w:p>
    <w:p w14:paraId="31B36A38" w14:textId="77777777" w:rsidR="00B635DF" w:rsidRDefault="00B635DF" w:rsidP="00B635DF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 xml:space="preserve"> ciągłości,</w:t>
      </w:r>
    </w:p>
    <w:p w14:paraId="4AFEB159" w14:textId="77777777" w:rsidR="00B635DF" w:rsidRPr="008A140A" w:rsidRDefault="00B635DF" w:rsidP="00B635DF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8A140A">
        <w:rPr>
          <w:sz w:val="20"/>
          <w:szCs w:val="20"/>
        </w:rPr>
        <w:t>kompleksowości,</w:t>
      </w:r>
    </w:p>
    <w:p w14:paraId="27E6765B" w14:textId="77777777" w:rsidR="00B635DF" w:rsidRPr="00D36B9B" w:rsidRDefault="00B635DF" w:rsidP="00B635DF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jakości, </w:t>
      </w:r>
    </w:p>
    <w:p w14:paraId="4F573E6D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udzielanych świadczeń zdrowotnych.  </w:t>
      </w:r>
    </w:p>
    <w:p w14:paraId="6102AC5E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3E9B8B02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któremu udzielono zamówienia musi posiadać ważne ubezpieczenie od odpowiedzialności cywilnej zgodnie z ustawą z dnia 15 kwietnia 2011 r. o działalności leczniczej. Polisa ubezpieczeniowa OC musi obejmować swoim zakresem świadczenia zdrowotne będące przedmiotem niniejszego konkursu. W przypadku wygaśnięcia polisy ubezpieczeniowej Oferent zobowiązany jest do przedłożenia aktualnej polisy na czas trwania umowy z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>Udzielającym Zamówienie. Przedstawienie ww. ubezpieczenia Udzielającemu zamówienie jest warunkiem rozpoczęcia udzielania świadczeń zdrowotnych w zakresie opisanym w umowie.</w:t>
      </w:r>
    </w:p>
    <w:p w14:paraId="7030A50A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15385E41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przed podpisaniem umowy jest zobowiązany do dostarczenia aktualnego zaświadczenia lekarskiego o</w:t>
      </w:r>
      <w:r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stanie zdrowia wystawionego przez lekarza medycyny pracy. </w:t>
      </w:r>
    </w:p>
    <w:p w14:paraId="2E84B390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celu przeprowadzenia konkursu ofert Udzielający Zamówienia powołuje komisję konkursową dla przeprowadzenia postępowania konkursowego w zakresie świadczeń określonych w niniejszym ogłoszeniu o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konkursie ofert.  W skład komisji konkursowej wchodzą co najmniej trzy osoby. Spośród nich Udzielający Zamówienia wyznacza Przewodniczącego.</w:t>
      </w:r>
    </w:p>
    <w:p w14:paraId="33E96DE2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1D295763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Konkurs ofert składa się z części jawnej i niejawnej.</w:t>
      </w:r>
    </w:p>
    <w:p w14:paraId="560A3419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07D99B1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W części jawnej konkursu, komisja konkursowa:</w:t>
      </w:r>
    </w:p>
    <w:p w14:paraId="4D7E09BF" w14:textId="77777777" w:rsidR="00B635DF" w:rsidRPr="00D36B9B" w:rsidRDefault="00B635DF" w:rsidP="00B635DF">
      <w:pPr>
        <w:pStyle w:val="Akapitzlist1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stwierdza prawidłowość ogłoszenia konkursu ofert oraz liczbę otrzymanych ofert,</w:t>
      </w:r>
    </w:p>
    <w:p w14:paraId="7748B42F" w14:textId="77777777" w:rsidR="00B635DF" w:rsidRPr="00D36B9B" w:rsidRDefault="00B635DF" w:rsidP="00B635DF">
      <w:pPr>
        <w:pStyle w:val="Akapitzlist1"/>
        <w:numPr>
          <w:ilvl w:val="1"/>
          <w:numId w:val="2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otwiera kopertę z ofertami, ogłasza i niezwłocznie odnotowuje w protokole postępowania konkursowego imię i nazwisko/firmę oraz adres/siedzibę Oferenta, którego oferta jest otwierana.</w:t>
      </w:r>
    </w:p>
    <w:p w14:paraId="3B355A13" w14:textId="77777777" w:rsidR="00B635DF" w:rsidRPr="00D36B9B" w:rsidRDefault="00B635DF" w:rsidP="00B635DF">
      <w:pPr>
        <w:pStyle w:val="Akapitzlist1"/>
        <w:spacing w:after="0"/>
        <w:jc w:val="both"/>
        <w:rPr>
          <w:sz w:val="20"/>
          <w:szCs w:val="20"/>
        </w:rPr>
      </w:pPr>
    </w:p>
    <w:p w14:paraId="08CD4D11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Obecność Oferentów w części jawnej nie jest obowiązkowa.</w:t>
      </w:r>
    </w:p>
    <w:p w14:paraId="47124790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2350369B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części niejawnej komisja konkursowa dokonuje weryfikacji formalnej złożonych ofert, ustala, które z ofert spełniają warunki określone w  ogłoszeniu, dopuszczając je do dalszych etapów postępowania konkursowego, a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które zostaną odrzucone oraz dokonuje wyboru ofert spośród ofert nie odrzuconych.</w:t>
      </w:r>
    </w:p>
    <w:p w14:paraId="574BA33C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BC22737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 przypadku stwierdzenia braków formalnych oferty, komisja wzywa Oferenta do ich usunięcia wyznaczając Oferentowi termin do usunięcia nie dłuższy niż 7 dni. W szczególnie uzasadnionych przypadkach komisja konkursowa może wyrazić zgodę na przedłużenie terminu do usunięcia braków formalnych. </w:t>
      </w:r>
    </w:p>
    <w:p w14:paraId="32672A78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AD50DFE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uznaje się za nieważną, jeśli została złożona w języku obcym, jest nieczytelna, nie dołączono do niej wszystkich wymaganych załączników, a Oferent wezwany przez komisję do usunięcia braków nie usunął ich w</w:t>
      </w:r>
      <w:r>
        <w:rPr>
          <w:sz w:val="20"/>
          <w:szCs w:val="20"/>
        </w:rPr>
        <w:t>  </w:t>
      </w:r>
      <w:r w:rsidRPr="00D36B9B">
        <w:rPr>
          <w:sz w:val="20"/>
          <w:szCs w:val="20"/>
        </w:rPr>
        <w:t>wyznaczonym przez komisję terminie.</w:t>
      </w:r>
    </w:p>
    <w:p w14:paraId="1A869F4B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999C7CE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Komisja konkursowa może wybrać najkorzystniejszą ofertę/y lub nie przyjąć żadnej z ofert.</w:t>
      </w:r>
    </w:p>
    <w:p w14:paraId="5B92EF38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2EF018D4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Szczegółowe warunki udzielania świadczeń zostaną określone w umowie zawartej pomiędzy udzielającym zamówienie a Oferentem, której </w:t>
      </w:r>
      <w:r>
        <w:rPr>
          <w:sz w:val="20"/>
          <w:szCs w:val="20"/>
        </w:rPr>
        <w:t xml:space="preserve">ogólne warunki </w:t>
      </w:r>
      <w:r w:rsidRPr="00D36B9B">
        <w:rPr>
          <w:sz w:val="20"/>
          <w:szCs w:val="20"/>
        </w:rPr>
        <w:t>stanowi</w:t>
      </w:r>
      <w:r>
        <w:rPr>
          <w:sz w:val="20"/>
          <w:szCs w:val="20"/>
        </w:rPr>
        <w:t>ą</w:t>
      </w:r>
      <w:r w:rsidRPr="00D36B9B">
        <w:rPr>
          <w:sz w:val="20"/>
          <w:szCs w:val="20"/>
        </w:rPr>
        <w:t xml:space="preserve"> załącznik do ogłoszenia.</w:t>
      </w:r>
    </w:p>
    <w:p w14:paraId="4BF53C8E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1A20EEA0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Udzielający zamówienia informuje, że umowa z Oferentami przyjętymi w wyniku konkursu zostanie podpisana niezwłocznie po złożeniu wszystkich niezbędnych dokumentów wymaganych przez Udzielającego Zamówienie.</w:t>
      </w:r>
    </w:p>
    <w:p w14:paraId="7C6F3E32" w14:textId="77777777" w:rsidR="00B635DF" w:rsidRPr="00D36B9B" w:rsidRDefault="00B635DF" w:rsidP="00B635DF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2B20EB5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należy złożyć osobiście w Biurze Zarządu Udzielającego Zamówienie lub przesłać pocztą lub przesyłką kurierską w zamkniętej kopercie, oznakowanej napisem:</w:t>
      </w:r>
    </w:p>
    <w:p w14:paraId="13EB0A0D" w14:textId="03F9224F" w:rsidR="00B635DF" w:rsidRPr="00D36B9B" w:rsidRDefault="00B635DF" w:rsidP="00B635DF">
      <w:pPr>
        <w:pStyle w:val="Akapitzlist1"/>
        <w:spacing w:after="0"/>
        <w:ind w:left="776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„</w:t>
      </w:r>
      <w:r w:rsidRPr="00D36B9B">
        <w:rPr>
          <w:i/>
          <w:iCs/>
          <w:sz w:val="20"/>
          <w:szCs w:val="20"/>
        </w:rPr>
        <w:t xml:space="preserve">Oferta na udzielanie świadczeń zdrowotnych przez lekarzy na oddziałach i w poradniach Lubuskiego Szpitala Specjalistycznego Pulmonologiczno – Kardiologicznego w Torzymiu sp. z o.o., oraz w ramach dyżurów </w:t>
      </w:r>
      <w:r w:rsidRPr="00D36B9B">
        <w:rPr>
          <w:i/>
          <w:iCs/>
          <w:sz w:val="20"/>
          <w:szCs w:val="20"/>
        </w:rPr>
        <w:lastRenderedPageBreak/>
        <w:t>lekarskich</w:t>
      </w:r>
      <w:r w:rsidRPr="00D36B9B">
        <w:rPr>
          <w:sz w:val="20"/>
          <w:szCs w:val="20"/>
        </w:rPr>
        <w:t>”  na adres: 66-235 Torzym ul. Wojska polskiego 52</w:t>
      </w:r>
      <w:r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 xml:space="preserve">do dnia </w:t>
      </w:r>
      <w:r w:rsidR="00361562">
        <w:rPr>
          <w:b/>
          <w:bCs/>
          <w:sz w:val="20"/>
          <w:szCs w:val="20"/>
        </w:rPr>
        <w:t>02.10.</w:t>
      </w:r>
      <w:r w:rsidRPr="00896DB0">
        <w:rPr>
          <w:b/>
          <w:bCs/>
          <w:sz w:val="20"/>
          <w:szCs w:val="20"/>
        </w:rPr>
        <w:t>2023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>roku</w:t>
      </w:r>
      <w:r w:rsidRPr="00D36B9B">
        <w:rPr>
          <w:sz w:val="20"/>
          <w:szCs w:val="20"/>
        </w:rPr>
        <w:t xml:space="preserve"> </w:t>
      </w:r>
      <w:r w:rsidRPr="00477268">
        <w:rPr>
          <w:sz w:val="20"/>
          <w:szCs w:val="20"/>
        </w:rPr>
        <w:t>do godz.15.00</w:t>
      </w:r>
      <w:r w:rsidRPr="00D36B9B">
        <w:rPr>
          <w:sz w:val="20"/>
          <w:szCs w:val="20"/>
        </w:rPr>
        <w:t xml:space="preserve">  lub </w:t>
      </w:r>
      <w:r>
        <w:rPr>
          <w:sz w:val="20"/>
          <w:szCs w:val="20"/>
        </w:rPr>
        <w:t xml:space="preserve">do tego terminu </w:t>
      </w:r>
      <w:r w:rsidRPr="00D36B9B">
        <w:rPr>
          <w:sz w:val="20"/>
          <w:szCs w:val="20"/>
        </w:rPr>
        <w:t xml:space="preserve">złożyć osobiście w siedzibie Lubuskiego Szpitala Specjalistycznego Pulmonologiczno – Kardiologicznego w Torzymiu sp. z o.o. </w:t>
      </w:r>
      <w:r>
        <w:rPr>
          <w:sz w:val="20"/>
          <w:szCs w:val="20"/>
        </w:rPr>
        <w:t xml:space="preserve">(w Biurze Zarządu). </w:t>
      </w:r>
    </w:p>
    <w:p w14:paraId="3AED5576" w14:textId="77777777" w:rsidR="00B635DF" w:rsidRPr="00D36B9B" w:rsidRDefault="00B635DF" w:rsidP="00B635DF">
      <w:pPr>
        <w:pStyle w:val="Akapitzlist1"/>
        <w:spacing w:after="0"/>
        <w:ind w:left="416"/>
        <w:jc w:val="both"/>
        <w:rPr>
          <w:sz w:val="20"/>
          <w:szCs w:val="20"/>
        </w:rPr>
      </w:pPr>
    </w:p>
    <w:p w14:paraId="3DF4674F" w14:textId="77777777" w:rsidR="00B635DF" w:rsidRPr="00D36B9B" w:rsidRDefault="00B635DF" w:rsidP="00B635DF">
      <w:pPr>
        <w:pStyle w:val="Akapitzlist1"/>
        <w:numPr>
          <w:ilvl w:val="0"/>
          <w:numId w:val="3"/>
        </w:numPr>
        <w:autoSpaceDE w:val="0"/>
        <w:spacing w:after="0" w:line="240" w:lineRule="auto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na piśmie wycofać złożoną przez siebie ofertę przed upływem terminu składania ofert. Fakt wycofania oferty musi być odnotowany przez Udzielającego Zamówienia.</w:t>
      </w:r>
    </w:p>
    <w:p w14:paraId="642C1A90" w14:textId="77777777" w:rsidR="00B635DF" w:rsidRPr="00D36B9B" w:rsidRDefault="00B635DF" w:rsidP="00B635DF">
      <w:pPr>
        <w:pStyle w:val="Akapitzlist1"/>
        <w:spacing w:after="0"/>
        <w:rPr>
          <w:sz w:val="20"/>
          <w:szCs w:val="20"/>
        </w:rPr>
      </w:pPr>
    </w:p>
    <w:p w14:paraId="0B03F07D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 otwarciu ofert, złożone do konkursu oferty wraz z wszelkimi załączonymi dokumentami nie podlegają zwrotowi, z wyjątkiem oryginałów dokumentów, które zwracane są Oferentowi po złożeniu ich potwierdzonych z oryginałem  kopii. </w:t>
      </w:r>
    </w:p>
    <w:p w14:paraId="312DADA6" w14:textId="77777777" w:rsidR="00B635DF" w:rsidRPr="00D36B9B" w:rsidRDefault="00B635DF" w:rsidP="00B635DF">
      <w:pPr>
        <w:pStyle w:val="Akapitzlist1"/>
        <w:spacing w:after="0"/>
        <w:rPr>
          <w:sz w:val="20"/>
          <w:szCs w:val="20"/>
        </w:rPr>
      </w:pPr>
    </w:p>
    <w:p w14:paraId="406B82A9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wiąże Oferenta przez okres 60 dni od upływu terminu ich składania.</w:t>
      </w:r>
    </w:p>
    <w:p w14:paraId="77806090" w14:textId="77777777" w:rsidR="00B635DF" w:rsidRPr="00D36B9B" w:rsidRDefault="00B635DF" w:rsidP="00B635DF">
      <w:pPr>
        <w:pStyle w:val="Akapitzlist1"/>
        <w:spacing w:after="0"/>
        <w:rPr>
          <w:sz w:val="20"/>
          <w:szCs w:val="20"/>
        </w:rPr>
      </w:pPr>
    </w:p>
    <w:p w14:paraId="130565FB" w14:textId="22CA80BE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Otwarcie ofert nastąpi w dniu </w:t>
      </w:r>
      <w:r w:rsidR="00361562">
        <w:rPr>
          <w:b/>
          <w:bCs/>
          <w:sz w:val="20"/>
          <w:szCs w:val="20"/>
        </w:rPr>
        <w:t>02.10.</w:t>
      </w:r>
      <w:r w:rsidRPr="00532B5F">
        <w:rPr>
          <w:b/>
          <w:bCs/>
          <w:sz w:val="20"/>
          <w:szCs w:val="20"/>
        </w:rPr>
        <w:t>2023r., o godzinie 10.00</w:t>
      </w:r>
      <w:r w:rsidRPr="00D36B9B">
        <w:rPr>
          <w:sz w:val="20"/>
          <w:szCs w:val="20"/>
        </w:rPr>
        <w:t xml:space="preserve"> w siedzibie Lubuskiego Szpitala Specjalistycznego Pulmonologiczno – Kardiologicznego w Torzymiu sp. z o.o., Torzym, ul. Wojska Polskiego 52 budynek Lubuskiego Centrum Pulmonologii (II p. administracja)  </w:t>
      </w:r>
    </w:p>
    <w:p w14:paraId="512616CA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3D451D99" w14:textId="2DEFEF3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Rozstrzygnięcie konkursu nastąpi dnia </w:t>
      </w:r>
      <w:r w:rsidR="00361562">
        <w:rPr>
          <w:b/>
          <w:bCs/>
          <w:sz w:val="20"/>
          <w:szCs w:val="20"/>
        </w:rPr>
        <w:t>02.10.</w:t>
      </w:r>
      <w:r w:rsidRPr="00532B5F">
        <w:rPr>
          <w:b/>
          <w:bCs/>
          <w:sz w:val="20"/>
          <w:szCs w:val="20"/>
        </w:rPr>
        <w:t>2023r</w:t>
      </w:r>
      <w:r>
        <w:rPr>
          <w:sz w:val="20"/>
          <w:szCs w:val="20"/>
        </w:rPr>
        <w:t>.</w:t>
      </w:r>
      <w:r w:rsidRPr="00D36B9B">
        <w:rPr>
          <w:sz w:val="20"/>
          <w:szCs w:val="20"/>
        </w:rPr>
        <w:t xml:space="preserve"> a wyniki zostaną udostępnione w formie komunikatu na stronie internetowej Udzielającego zamówienia pod adresem www.szpitaltorzym.pl. Udzielający Zamówienia zastrzega sobie możliwość wydłużenia terminu rozstrzygnięcia konkursu.</w:t>
      </w:r>
    </w:p>
    <w:p w14:paraId="1F8D44BC" w14:textId="77777777" w:rsidR="00B635DF" w:rsidRPr="00D36B9B" w:rsidRDefault="00B635DF" w:rsidP="00B635DF">
      <w:pPr>
        <w:pStyle w:val="Akapitzlist1"/>
        <w:spacing w:after="0"/>
        <w:ind w:left="360"/>
        <w:jc w:val="both"/>
        <w:rPr>
          <w:sz w:val="20"/>
          <w:szCs w:val="20"/>
        </w:rPr>
      </w:pPr>
    </w:p>
    <w:p w14:paraId="0992A516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Udzielający zamówienia zastrzega sobie prawo zmiany terminu otwarcia, zmiany terminu rozstrzygnięcia konkursu oraz przesunięcia terminu składania ofert bez podania przyczyny.</w:t>
      </w:r>
    </w:p>
    <w:p w14:paraId="59D3E6BA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31474E14" w14:textId="77777777" w:rsidR="00B635DF" w:rsidRPr="00D36B9B" w:rsidRDefault="00B635DF" w:rsidP="00B635DF">
      <w:pPr>
        <w:pStyle w:val="Akapitzlist1"/>
        <w:numPr>
          <w:ilvl w:val="0"/>
          <w:numId w:val="3"/>
        </w:numPr>
        <w:spacing w:after="0"/>
        <w:jc w:val="both"/>
        <w:rPr>
          <w:i/>
          <w:iCs/>
          <w:sz w:val="20"/>
          <w:szCs w:val="20"/>
        </w:rPr>
      </w:pPr>
      <w:r w:rsidRPr="00D36B9B">
        <w:rPr>
          <w:sz w:val="20"/>
          <w:szCs w:val="20"/>
        </w:rPr>
        <w:t xml:space="preserve"> Oferentowi przysługuje odwołanie się od wyników przeprowadzonego konkursu w ciągu 7 dni, od dnia udostępnienia komunikatu, o którym mowa w pkt.26 Odwołanie składa się do Zarządu  Lubuskiego Szpitala Specjalistycznego Pulmonologiczno – Kardiologicznego w Torzymiu sp. z o.o.  z siedzibą w Torzymiu ul. Wojska Polskiego 52.</w:t>
      </w:r>
    </w:p>
    <w:p w14:paraId="178B2D4F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b/>
          <w:bCs/>
          <w:sz w:val="20"/>
          <w:szCs w:val="20"/>
          <w:lang w:eastAsia="en-US"/>
        </w:rPr>
      </w:pPr>
    </w:p>
    <w:p w14:paraId="5155F395" w14:textId="77777777" w:rsidR="00B635DF" w:rsidRPr="00961BC3" w:rsidRDefault="00B635DF" w:rsidP="00B635DF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  <w:t>KLAUZULA INFORMACYJNA</w:t>
      </w:r>
    </w:p>
    <w:p w14:paraId="696E8AB2" w14:textId="77777777" w:rsidR="00B635DF" w:rsidRPr="00961BC3" w:rsidRDefault="00361562" w:rsidP="00B635DF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</w:pPr>
      <w:r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  <w:pict w14:anchorId="563DDBEB">
          <v:rect id="_x0000_i1025" style="width:470.3pt;height:.6pt" o:hralign="center" o:hrstd="t" o:hr="t" fillcolor="#a0a0a0" stroked="f"/>
        </w:pict>
      </w:r>
    </w:p>
    <w:p w14:paraId="50CBBA43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32B56FE3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ab/>
        <w:t>Zgodnie z art. 13 ust. 1 i 2   Rozporządzenia Parlamentu Europejskiego i Rady (UE) 2016/679 z dnia 27 kwietnia 2016 roku w sprawie ochrony osób fizycznych w związku z przetwarzaniem danych osobowych i w sprawie swobodnego przepływu takich danych oraz uchylenia dyrektywy 95/46/WE (tzw. RODO) informujemy, iż:</w:t>
      </w:r>
    </w:p>
    <w:p w14:paraId="75921F3E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01C58E2E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Administratorem Pana/Pani danych osobowych jest Lubuski Szpital Specjalistyczny Pulmonologiczno-Kardiologiczny w Torzymiu Sp. z o.o., ul. Wojska Polskiego 52, 66-235 Torzym, NIP: 4290063582, KRS: 000365415, zwana dalej Administratorem. W sprawach związanych z przetwarzaniem danych osobowych można kontaktować się z wykorzystaniem powyższych danych adresowych lub pod adresem e-mail: iodo@szpitaltorzym.pl</w:t>
      </w:r>
    </w:p>
    <w:p w14:paraId="12EC298B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Pani/Pana dane będą przetwarzane w celu przeprowadzenia postępowania konkursowego na udzielanie świadczeń zdrowotnych zgodnie z ustawą o działalności leczniczej oraz ustawą o świadczeniach opieki zdrowotnej finansowanych ze środków publicznych tj. na podstawie art. 6 ust. 1 lit. c) RODO. Przekazane przez Panią/Pana dane niewymagane przepisami prawa będę przetwarzane na podstawie zgody tj. na podstawie art. 6 ust. 1 lit. a) RODO, za jaką zostanie potraktowane ich przekazanie.  </w:t>
      </w:r>
    </w:p>
    <w:p w14:paraId="09028122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Podanie przez Panią/Pana danych osobowych jest obowiązkowe i wynika z przepisów prawa określonych w ustawie o działalności leczniczej i ustawie o świadczeniach opieki zdrowotnej finansowanych ze środków publicznych a związanych z udziałem w konkursie na udzielenie w określonym zakresie świadczeń zdrowotnych. Konsekwencją niepodania określonych danych będzie odrzucenie oferty. Podanie danych osobowych wykraczających poza zakres przewidziany przepisami prawa nie jest obowiązkowe i nie ma wpływu na przebieg konkursu. </w:t>
      </w:r>
    </w:p>
    <w:p w14:paraId="4020B258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Pan/Pana dane osobowe mogą zostać udostępnione podmiotom upoważnionym na podstawie przepisów prawa lub z którymi Administrator zawarł stosowne umowy w zakresie przetwarzania danych, jak również osobom, które mogą się zapoznać z wynikami postępowania znajdującymi się na stronie internetowej www.szpitaltorzym.pl</w:t>
      </w:r>
    </w:p>
    <w:p w14:paraId="4166AE43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będą przechowywane przez okres 4 lat od zakończenia konkursu.</w:t>
      </w:r>
    </w:p>
    <w:p w14:paraId="1B382772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lastRenderedPageBreak/>
        <w:t xml:space="preserve">W zakresie przewidzianym przepisami prawa przysługuje Pani/Panu prawo dostępu do Pani/Pana danych osobowych, ich sprostowania, ograniczenia przetwarzania. W zakresie, w jakim podstawą przetwarzania Pani/Pana danych osobowych jest zgoda przysługuje Pani/Panu prawo wycofania takiej zgody. Wycofanie zgody nie ma wpływu na zgodność z prawem przetwarzania, którego dokonano przed jej wycofaniem. Skorzystanie przez Panią/Pana z uprawnienia do sprostowania lub uzupełnienia danych osobowych nie może skutkować zmianą wyniku postępowania o udzielenie zamówienia publicznego ani zmianą postanowień umowy w sprawie zamówienia publicznego w zakresie niezgodnym z ustawą. </w:t>
      </w:r>
    </w:p>
    <w:p w14:paraId="544DF17E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Przysługuje również Pani/Panu prawo wniesienia skargi do Prezesa Urzędu Ochrony Danych Osobowych, gdy uzna Pani/Pan iż przetwarzanie danych osobowych narusza przepisy RODO.  </w:t>
      </w:r>
    </w:p>
    <w:p w14:paraId="4D3647A3" w14:textId="77777777" w:rsidR="00B635DF" w:rsidRPr="00961BC3" w:rsidRDefault="00B635DF" w:rsidP="00B635DF">
      <w:pPr>
        <w:numPr>
          <w:ilvl w:val="0"/>
          <w:numId w:val="4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36672264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2D9F1891" w14:textId="77777777" w:rsidR="00B635DF" w:rsidRPr="00961BC3" w:rsidRDefault="00B635DF" w:rsidP="00B635DF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sz w:val="20"/>
          <w:szCs w:val="20"/>
          <w:lang w:eastAsia="en-US"/>
        </w:rPr>
      </w:pPr>
    </w:p>
    <w:p w14:paraId="4B7E3C08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44D1D214" w14:textId="3477AC8A" w:rsidR="00B635DF" w:rsidRPr="00D36B9B" w:rsidRDefault="00B635DF" w:rsidP="00B635DF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361562">
        <w:rPr>
          <w:sz w:val="20"/>
          <w:szCs w:val="20"/>
        </w:rPr>
        <w:t>25</w:t>
      </w:r>
      <w:r>
        <w:rPr>
          <w:sz w:val="20"/>
          <w:szCs w:val="20"/>
        </w:rPr>
        <w:t xml:space="preserve"> września 2023 roku </w:t>
      </w:r>
    </w:p>
    <w:p w14:paraId="40751492" w14:textId="77777777" w:rsidR="00B635DF" w:rsidRPr="00D36B9B" w:rsidRDefault="00B635DF" w:rsidP="00B635DF">
      <w:pPr>
        <w:spacing w:after="0"/>
        <w:jc w:val="both"/>
        <w:rPr>
          <w:sz w:val="20"/>
          <w:szCs w:val="20"/>
        </w:rPr>
      </w:pPr>
    </w:p>
    <w:p w14:paraId="66A2ED91" w14:textId="77777777" w:rsidR="00B635DF" w:rsidRPr="00D36B9B" w:rsidRDefault="00B635DF" w:rsidP="00B635DF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__________________________________</w:t>
      </w:r>
    </w:p>
    <w:p w14:paraId="1380CD4A" w14:textId="77777777" w:rsidR="00B635DF" w:rsidRPr="00D36B9B" w:rsidRDefault="00B635DF" w:rsidP="00B635DF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 Lubuskiego Szpitala Specjalistycznego</w:t>
      </w:r>
    </w:p>
    <w:p w14:paraId="4F503BCA" w14:textId="77777777" w:rsidR="00B635DF" w:rsidRPr="00D36B9B" w:rsidRDefault="00B635DF" w:rsidP="00B635DF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Pulmonologiczno – Kardiologicznego w Torzymiu Sp. z o.o.</w:t>
      </w:r>
    </w:p>
    <w:p w14:paraId="1F15134C" w14:textId="77777777" w:rsidR="00F049BA" w:rsidRDefault="00F049BA"/>
    <w:sectPr w:rsidR="00F049BA">
      <w:pgSz w:w="11906" w:h="16838"/>
      <w:pgMar w:top="1417" w:right="926" w:bottom="1258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ragino Kaku Gothic Pro W3">
    <w:charset w:val="80"/>
    <w:family w:val="swiss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/>
        <w:i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73C32BC"/>
    <w:multiLevelType w:val="hybridMultilevel"/>
    <w:tmpl w:val="32A429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5DF"/>
    <w:rsid w:val="00361562"/>
    <w:rsid w:val="0036167B"/>
    <w:rsid w:val="004514DA"/>
    <w:rsid w:val="004A6CFE"/>
    <w:rsid w:val="0053797D"/>
    <w:rsid w:val="005F5849"/>
    <w:rsid w:val="006B065D"/>
    <w:rsid w:val="00805C0C"/>
    <w:rsid w:val="00B635DF"/>
    <w:rsid w:val="00D27A8D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A44BED"/>
  <w15:chartTrackingRefBased/>
  <w15:docId w15:val="{42799AA0-D113-496C-A42E-7274A81C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5DF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B635D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1628</Words>
  <Characters>9770</Characters>
  <Application>Microsoft Office Word</Application>
  <DocSecurity>0</DocSecurity>
  <Lines>81</Lines>
  <Paragraphs>22</Paragraphs>
  <ScaleCrop>false</ScaleCrop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3</cp:revision>
  <dcterms:created xsi:type="dcterms:W3CDTF">2023-09-25T12:41:00Z</dcterms:created>
  <dcterms:modified xsi:type="dcterms:W3CDTF">2023-09-25T12:42:00Z</dcterms:modified>
</cp:coreProperties>
</file>